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15A7D" w14:textId="299B5D05" w:rsidR="0089213D" w:rsidRPr="00852563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  <w:r w:rsidRPr="00852563">
        <w:rPr>
          <w:rFonts w:asciiTheme="minorHAnsi" w:hAnsiTheme="minorHAnsi" w:cs="Calibri"/>
          <w:b/>
          <w:szCs w:val="24"/>
        </w:rPr>
        <w:t>Příloha č.</w:t>
      </w:r>
      <w:r w:rsidR="0042769D" w:rsidRPr="00852563">
        <w:rPr>
          <w:rFonts w:asciiTheme="minorHAnsi" w:hAnsiTheme="minorHAnsi" w:cs="Calibri"/>
          <w:b/>
          <w:szCs w:val="24"/>
        </w:rPr>
        <w:t xml:space="preserve"> </w:t>
      </w:r>
      <w:r w:rsidR="004663B9">
        <w:rPr>
          <w:rFonts w:asciiTheme="minorHAnsi" w:hAnsiTheme="minorHAnsi" w:cs="Calibri"/>
          <w:b/>
          <w:szCs w:val="24"/>
        </w:rPr>
        <w:t>7</w:t>
      </w:r>
      <w:r w:rsidR="00ED76FA" w:rsidRPr="00852563">
        <w:rPr>
          <w:rFonts w:asciiTheme="minorHAnsi" w:hAnsiTheme="minorHAnsi" w:cs="Calibri"/>
          <w:b/>
          <w:szCs w:val="24"/>
        </w:rPr>
        <w:t xml:space="preserve"> zadávací dokumentace </w:t>
      </w:r>
      <w:r w:rsidR="004663B9">
        <w:rPr>
          <w:rFonts w:asciiTheme="minorHAnsi" w:hAnsiTheme="minorHAnsi" w:cs="Calibri"/>
          <w:szCs w:val="24"/>
        </w:rPr>
        <w:t>–</w:t>
      </w:r>
      <w:r w:rsidR="0042769D" w:rsidRPr="00852563">
        <w:rPr>
          <w:rFonts w:asciiTheme="minorHAnsi" w:hAnsiTheme="minorHAnsi" w:cs="Calibri"/>
          <w:szCs w:val="24"/>
        </w:rPr>
        <w:t xml:space="preserve"> </w:t>
      </w:r>
      <w:r w:rsidR="004663B9">
        <w:rPr>
          <w:rFonts w:asciiTheme="minorHAnsi" w:hAnsiTheme="minorHAnsi" w:cs="Calibri"/>
          <w:b/>
          <w:szCs w:val="24"/>
        </w:rPr>
        <w:t>Stanovení nabídkové ceny</w:t>
      </w:r>
      <w:r w:rsidR="00680883" w:rsidRPr="00852563">
        <w:rPr>
          <w:rFonts w:asciiTheme="minorHAnsi" w:hAnsiTheme="minorHAnsi" w:cs="Calibri"/>
          <w:b/>
          <w:szCs w:val="24"/>
        </w:rPr>
        <w:t xml:space="preserve"> 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2C3347D" w14:textId="77777777" w:rsidR="00983132" w:rsidRPr="00A71487" w:rsidRDefault="00983132" w:rsidP="00983132">
      <w:pPr>
        <w:spacing w:after="0" w:line="240" w:lineRule="auto"/>
        <w:rPr>
          <w:rFonts w:asciiTheme="minorHAnsi" w:hAnsiTheme="minorHAnsi" w:cs="Tahoma"/>
          <w:b/>
          <w:sz w:val="8"/>
        </w:rPr>
      </w:pPr>
    </w:p>
    <w:tbl>
      <w:tblPr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6374"/>
      </w:tblGrid>
      <w:tr w:rsidR="00983132" w:rsidRPr="007B7199" w14:paraId="13C7D44A" w14:textId="77777777" w:rsidTr="001A354C">
        <w:tc>
          <w:tcPr>
            <w:tcW w:w="3686" w:type="dxa"/>
            <w:shd w:val="clear" w:color="auto" w:fill="F2F2F2"/>
            <w:vAlign w:val="center"/>
          </w:tcPr>
          <w:p w14:paraId="45C18EFA" w14:textId="2302A738" w:rsidR="00983132" w:rsidRPr="007B7199" w:rsidRDefault="00F01D60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="00983132" w:rsidRPr="007B7199">
              <w:rPr>
                <w:rFonts w:asciiTheme="minorHAnsi" w:hAnsiTheme="minorHAnsi" w:cs="Calibri"/>
                <w:b/>
              </w:rPr>
              <w:t>veřejné zakázky</w:t>
            </w:r>
            <w:r w:rsidR="00983132"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374" w:type="dxa"/>
          </w:tcPr>
          <w:p w14:paraId="2D96F87E" w14:textId="1FAF5DCA" w:rsidR="00983132" w:rsidRPr="003D6616" w:rsidRDefault="00C93D1D" w:rsidP="00C93D1D">
            <w:pPr>
              <w:pStyle w:val="Default0"/>
              <w:rPr>
                <w:rFonts w:asciiTheme="minorHAnsi" w:hAnsiTheme="minorHAnsi"/>
                <w:bCs/>
              </w:rPr>
            </w:pPr>
            <w:r w:rsidRPr="003D6616">
              <w:rPr>
                <w:sz w:val="22"/>
                <w:szCs w:val="22"/>
              </w:rPr>
              <w:t>NPK, a.s. - provedení stavebních úprav pro instalaci zdravotnických technologií dodávaných v rámci IROP do Pardubické a Chrudimské nemocnice</w:t>
            </w:r>
          </w:p>
        </w:tc>
      </w:tr>
    </w:tbl>
    <w:p w14:paraId="7CDB1E33" w14:textId="77777777" w:rsidR="00D969FB" w:rsidRPr="004C1DD1" w:rsidRDefault="00D969FB" w:rsidP="00D969FB">
      <w:pPr>
        <w:spacing w:after="0" w:line="259" w:lineRule="auto"/>
        <w:rPr>
          <w:rFonts w:asciiTheme="minorHAnsi" w:hAnsiTheme="minorHAnsi"/>
          <w:color w:val="FF0000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1134"/>
        <w:gridCol w:w="1559"/>
        <w:gridCol w:w="1417"/>
        <w:gridCol w:w="1560"/>
      </w:tblGrid>
      <w:tr w:rsidR="00D969FB" w:rsidRPr="004C1DD1" w14:paraId="2F0632B7" w14:textId="77777777" w:rsidTr="00D969FB">
        <w:trPr>
          <w:trHeight w:val="315"/>
        </w:trPr>
        <w:tc>
          <w:tcPr>
            <w:tcW w:w="10065" w:type="dxa"/>
            <w:gridSpan w:val="5"/>
            <w:shd w:val="clear" w:color="auto" w:fill="F2F2F2" w:themeFill="background1" w:themeFillShade="F2"/>
            <w:noWrap/>
            <w:vAlign w:val="center"/>
          </w:tcPr>
          <w:p w14:paraId="7D227C44" w14:textId="77777777" w:rsidR="00D969FB" w:rsidRPr="004C1DD1" w:rsidRDefault="00D969FB" w:rsidP="001C400A">
            <w:pPr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 w:rsidRPr="004C1DD1">
              <w:rPr>
                <w:rFonts w:asciiTheme="minorHAnsi" w:hAnsiTheme="minorHAnsi"/>
                <w:b/>
                <w:bCs/>
              </w:rPr>
              <w:t>Místo plnění: Pardubická nemocnice</w:t>
            </w:r>
          </w:p>
        </w:tc>
      </w:tr>
      <w:tr w:rsidR="00D969FB" w:rsidRPr="004C1DD1" w14:paraId="3ED3A8CD" w14:textId="77777777" w:rsidTr="00D969FB">
        <w:trPr>
          <w:trHeight w:val="315"/>
        </w:trPr>
        <w:tc>
          <w:tcPr>
            <w:tcW w:w="4395" w:type="dxa"/>
            <w:shd w:val="clear" w:color="auto" w:fill="F2F2F2" w:themeFill="background1" w:themeFillShade="F2"/>
            <w:noWrap/>
            <w:vAlign w:val="center"/>
          </w:tcPr>
          <w:p w14:paraId="1BD4739E" w14:textId="77777777" w:rsidR="00D969FB" w:rsidRPr="004C1DD1" w:rsidRDefault="00D969FB" w:rsidP="001C400A">
            <w:pPr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 w:rsidRPr="004C1DD1">
              <w:rPr>
                <w:rFonts w:asciiTheme="minorHAnsi" w:hAnsiTheme="minorHAnsi"/>
                <w:b/>
                <w:bCs/>
              </w:rPr>
              <w:t xml:space="preserve">Zdravotnická technologie, název stavebního objektu (SO)  </w:t>
            </w:r>
          </w:p>
        </w:tc>
        <w:tc>
          <w:tcPr>
            <w:tcW w:w="1134" w:type="dxa"/>
            <w:shd w:val="clear" w:color="auto" w:fill="F2F2F2" w:themeFill="background1" w:themeFillShade="F2"/>
            <w:noWrap/>
          </w:tcPr>
          <w:p w14:paraId="406445C5" w14:textId="77777777" w:rsidR="00D969FB" w:rsidRPr="004C1DD1" w:rsidRDefault="00D969FB" w:rsidP="001C400A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4C1DD1">
              <w:rPr>
                <w:rFonts w:asciiTheme="minorHAnsi" w:hAnsiTheme="minorHAnsi"/>
                <w:b/>
              </w:rPr>
              <w:t>Označení budovy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61D57A72" w14:textId="77777777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  <w:b/>
              </w:rPr>
            </w:pPr>
            <w:r w:rsidRPr="004C1DD1">
              <w:rPr>
                <w:rFonts w:asciiTheme="minorHAnsi" w:hAnsiTheme="minorHAnsi"/>
                <w:b/>
                <w:bCs/>
              </w:rPr>
              <w:t>Kč bez DPH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55C7461F" w14:textId="77777777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  <w:b/>
              </w:rPr>
            </w:pPr>
            <w:r w:rsidRPr="004C1DD1">
              <w:rPr>
                <w:rFonts w:asciiTheme="minorHAnsi" w:hAnsiTheme="minorHAnsi"/>
                <w:b/>
                <w:bCs/>
              </w:rPr>
              <w:t xml:space="preserve">DPH v Kč 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58DA03E1" w14:textId="77777777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  <w:b/>
              </w:rPr>
            </w:pPr>
            <w:r w:rsidRPr="004C1DD1">
              <w:rPr>
                <w:rFonts w:asciiTheme="minorHAnsi" w:hAnsiTheme="minorHAnsi"/>
                <w:b/>
                <w:bCs/>
              </w:rPr>
              <w:t>Kč včetně DPH</w:t>
            </w:r>
          </w:p>
        </w:tc>
      </w:tr>
      <w:tr w:rsidR="00D969FB" w:rsidRPr="004C1DD1" w14:paraId="3D98FF2A" w14:textId="77777777" w:rsidTr="00D969FB">
        <w:trPr>
          <w:trHeight w:val="300"/>
        </w:trPr>
        <w:tc>
          <w:tcPr>
            <w:tcW w:w="4395" w:type="dxa"/>
            <w:shd w:val="clear" w:color="auto" w:fill="auto"/>
            <w:noWrap/>
            <w:vAlign w:val="center"/>
            <w:hideMark/>
          </w:tcPr>
          <w:p w14:paraId="58FFA70C" w14:textId="77777777" w:rsidR="00D969FB" w:rsidRPr="004C1DD1" w:rsidRDefault="00D969FB" w:rsidP="001C400A">
            <w:pPr>
              <w:spacing w:after="0" w:line="240" w:lineRule="auto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</w:rPr>
              <w:t>RTG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14:paraId="62B86ABF" w14:textId="77777777" w:rsidR="00D969FB" w:rsidRPr="004C1DD1" w:rsidRDefault="00D969FB" w:rsidP="001C400A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</w:rPr>
              <w:t>14</w:t>
            </w:r>
          </w:p>
        </w:tc>
        <w:tc>
          <w:tcPr>
            <w:tcW w:w="1559" w:type="dxa"/>
            <w:vMerge w:val="restart"/>
            <w:vAlign w:val="center"/>
          </w:tcPr>
          <w:p w14:paraId="57E41719" w14:textId="6396D1BD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 xml:space="preserve">(doplní </w:t>
            </w:r>
            <w:r w:rsidR="001A354C">
              <w:rPr>
                <w:rFonts w:asciiTheme="minorHAnsi" w:hAnsiTheme="minorHAnsi"/>
                <w:color w:val="FF0000"/>
              </w:rPr>
              <w:t>dodavatel</w:t>
            </w:r>
            <w:r w:rsidRPr="004C1DD1">
              <w:rPr>
                <w:rFonts w:asciiTheme="minorHAnsi" w:hAnsiTheme="minorHAnsi"/>
                <w:color w:val="FF0000"/>
              </w:rPr>
              <w:t>)</w:t>
            </w:r>
          </w:p>
        </w:tc>
        <w:tc>
          <w:tcPr>
            <w:tcW w:w="1417" w:type="dxa"/>
            <w:vMerge w:val="restart"/>
          </w:tcPr>
          <w:p w14:paraId="645701A2" w14:textId="12B242DE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 xml:space="preserve">(doplní </w:t>
            </w:r>
            <w:r w:rsidR="001A354C">
              <w:rPr>
                <w:rFonts w:asciiTheme="minorHAnsi" w:hAnsiTheme="minorHAnsi"/>
                <w:color w:val="FF0000"/>
              </w:rPr>
              <w:t>dodavatel</w:t>
            </w:r>
            <w:r w:rsidRPr="004C1DD1">
              <w:rPr>
                <w:rFonts w:asciiTheme="minorHAnsi" w:hAnsiTheme="minorHAnsi"/>
                <w:color w:val="FF0000"/>
              </w:rPr>
              <w:t>)</w:t>
            </w:r>
          </w:p>
        </w:tc>
        <w:tc>
          <w:tcPr>
            <w:tcW w:w="1560" w:type="dxa"/>
            <w:vMerge w:val="restart"/>
          </w:tcPr>
          <w:p w14:paraId="78E67EBD" w14:textId="556C99FA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 xml:space="preserve">(doplní </w:t>
            </w:r>
            <w:r w:rsidR="001A354C">
              <w:rPr>
                <w:rFonts w:asciiTheme="minorHAnsi" w:hAnsiTheme="minorHAnsi"/>
                <w:color w:val="FF0000"/>
              </w:rPr>
              <w:t>dodavatel</w:t>
            </w:r>
            <w:r w:rsidRPr="004C1DD1">
              <w:rPr>
                <w:rFonts w:asciiTheme="minorHAnsi" w:hAnsiTheme="minorHAnsi"/>
                <w:color w:val="FF0000"/>
              </w:rPr>
              <w:t>)</w:t>
            </w:r>
          </w:p>
        </w:tc>
      </w:tr>
      <w:tr w:rsidR="00D969FB" w:rsidRPr="004C1DD1" w14:paraId="31FD90DA" w14:textId="77777777" w:rsidTr="00D969FB">
        <w:trPr>
          <w:trHeight w:val="300"/>
        </w:trPr>
        <w:tc>
          <w:tcPr>
            <w:tcW w:w="4395" w:type="dxa"/>
            <w:shd w:val="clear" w:color="000000" w:fill="EDEDED"/>
            <w:noWrap/>
            <w:vAlign w:val="center"/>
            <w:hideMark/>
          </w:tcPr>
          <w:p w14:paraId="3181B451" w14:textId="77777777" w:rsidR="00D969FB" w:rsidRPr="004C1DD1" w:rsidRDefault="00D969FB" w:rsidP="001C400A">
            <w:pPr>
              <w:spacing w:after="0" w:line="240" w:lineRule="auto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</w:rPr>
              <w:t>Stavební úpravy pro instalaci SO 4.3</w:t>
            </w:r>
          </w:p>
        </w:tc>
        <w:tc>
          <w:tcPr>
            <w:tcW w:w="1134" w:type="dxa"/>
            <w:vMerge/>
            <w:shd w:val="clear" w:color="000000" w:fill="EDEDED"/>
            <w:noWrap/>
            <w:vAlign w:val="center"/>
            <w:hideMark/>
          </w:tcPr>
          <w:p w14:paraId="57EF5AE5" w14:textId="77777777" w:rsidR="00D969FB" w:rsidRPr="004C1DD1" w:rsidRDefault="00D969FB" w:rsidP="001C400A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Merge/>
            <w:shd w:val="clear" w:color="000000" w:fill="EDEDED"/>
            <w:vAlign w:val="center"/>
          </w:tcPr>
          <w:p w14:paraId="147EEA5F" w14:textId="77777777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417" w:type="dxa"/>
            <w:vMerge/>
            <w:shd w:val="clear" w:color="000000" w:fill="EDEDED"/>
          </w:tcPr>
          <w:p w14:paraId="63F1F68E" w14:textId="77777777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560" w:type="dxa"/>
            <w:vMerge/>
            <w:shd w:val="clear" w:color="000000" w:fill="EDEDED"/>
          </w:tcPr>
          <w:p w14:paraId="548CA0B1" w14:textId="77777777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</w:tr>
      <w:tr w:rsidR="00D969FB" w:rsidRPr="004C1DD1" w14:paraId="7F792E34" w14:textId="77777777" w:rsidTr="00D969FB">
        <w:trPr>
          <w:trHeight w:val="300"/>
        </w:trPr>
        <w:tc>
          <w:tcPr>
            <w:tcW w:w="4395" w:type="dxa"/>
            <w:shd w:val="clear" w:color="auto" w:fill="auto"/>
            <w:noWrap/>
            <w:vAlign w:val="center"/>
            <w:hideMark/>
          </w:tcPr>
          <w:p w14:paraId="67AAB9E8" w14:textId="77777777" w:rsidR="00D969FB" w:rsidRPr="004C1DD1" w:rsidRDefault="00D969FB" w:rsidP="001C400A">
            <w:pPr>
              <w:spacing w:after="0" w:line="240" w:lineRule="auto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</w:rPr>
              <w:t>LERV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14:paraId="1BAAFAC3" w14:textId="77777777" w:rsidR="00D969FB" w:rsidRPr="004C1DD1" w:rsidRDefault="00D969FB" w:rsidP="001C400A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</w:rPr>
              <w:t>3</w:t>
            </w:r>
          </w:p>
        </w:tc>
        <w:tc>
          <w:tcPr>
            <w:tcW w:w="1559" w:type="dxa"/>
            <w:vMerge w:val="restart"/>
          </w:tcPr>
          <w:p w14:paraId="0962B986" w14:textId="5A163B1C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 xml:space="preserve">(doplní </w:t>
            </w:r>
            <w:r w:rsidR="001A354C">
              <w:rPr>
                <w:rFonts w:asciiTheme="minorHAnsi" w:hAnsiTheme="minorHAnsi"/>
                <w:color w:val="FF0000"/>
              </w:rPr>
              <w:t>dodavatel</w:t>
            </w:r>
            <w:r w:rsidRPr="004C1DD1">
              <w:rPr>
                <w:rFonts w:asciiTheme="minorHAnsi" w:hAnsiTheme="minorHAnsi"/>
                <w:color w:val="FF0000"/>
              </w:rPr>
              <w:t>)</w:t>
            </w:r>
          </w:p>
        </w:tc>
        <w:tc>
          <w:tcPr>
            <w:tcW w:w="1417" w:type="dxa"/>
            <w:vMerge w:val="restart"/>
          </w:tcPr>
          <w:p w14:paraId="2B740360" w14:textId="230F87FF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 xml:space="preserve">(doplní </w:t>
            </w:r>
            <w:r w:rsidR="001A354C">
              <w:rPr>
                <w:rFonts w:asciiTheme="minorHAnsi" w:hAnsiTheme="minorHAnsi"/>
                <w:color w:val="FF0000"/>
              </w:rPr>
              <w:t>dodavatel</w:t>
            </w:r>
            <w:r w:rsidRPr="004C1DD1">
              <w:rPr>
                <w:rFonts w:asciiTheme="minorHAnsi" w:hAnsiTheme="minorHAnsi"/>
                <w:color w:val="FF0000"/>
              </w:rPr>
              <w:t>)</w:t>
            </w:r>
          </w:p>
        </w:tc>
        <w:tc>
          <w:tcPr>
            <w:tcW w:w="1560" w:type="dxa"/>
            <w:vMerge w:val="restart"/>
          </w:tcPr>
          <w:p w14:paraId="1CB24E79" w14:textId="43617D1C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 xml:space="preserve">(doplní </w:t>
            </w:r>
            <w:r w:rsidR="001A354C">
              <w:rPr>
                <w:rFonts w:asciiTheme="minorHAnsi" w:hAnsiTheme="minorHAnsi"/>
                <w:color w:val="FF0000"/>
              </w:rPr>
              <w:t>dodavatel</w:t>
            </w:r>
            <w:r w:rsidRPr="004C1DD1">
              <w:rPr>
                <w:rFonts w:asciiTheme="minorHAnsi" w:hAnsiTheme="minorHAnsi"/>
                <w:color w:val="FF0000"/>
              </w:rPr>
              <w:t>)</w:t>
            </w:r>
          </w:p>
        </w:tc>
      </w:tr>
      <w:tr w:rsidR="00D969FB" w:rsidRPr="004C1DD1" w14:paraId="6740F30A" w14:textId="77777777" w:rsidTr="001975E9">
        <w:trPr>
          <w:trHeight w:val="300"/>
        </w:trPr>
        <w:tc>
          <w:tcPr>
            <w:tcW w:w="4395" w:type="dxa"/>
            <w:shd w:val="clear" w:color="000000" w:fill="EDEDED"/>
            <w:noWrap/>
            <w:vAlign w:val="center"/>
            <w:hideMark/>
          </w:tcPr>
          <w:p w14:paraId="66EE6E35" w14:textId="77777777" w:rsidR="00D969FB" w:rsidRPr="004C1DD1" w:rsidRDefault="00D969FB" w:rsidP="001C400A">
            <w:pPr>
              <w:spacing w:after="0" w:line="240" w:lineRule="auto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</w:rPr>
              <w:t>Stavební úpravy pro instalaci SO 4.1</w:t>
            </w:r>
          </w:p>
        </w:tc>
        <w:tc>
          <w:tcPr>
            <w:tcW w:w="1134" w:type="dxa"/>
            <w:vMerge/>
            <w:shd w:val="clear" w:color="000000" w:fill="EDEDED"/>
            <w:noWrap/>
            <w:vAlign w:val="center"/>
            <w:hideMark/>
          </w:tcPr>
          <w:p w14:paraId="6406E80E" w14:textId="77777777" w:rsidR="00D969FB" w:rsidRPr="004C1DD1" w:rsidRDefault="00D969FB" w:rsidP="001C400A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000000" w:fill="EDEDED"/>
          </w:tcPr>
          <w:p w14:paraId="78014423" w14:textId="77777777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000000" w:fill="EDEDED"/>
          </w:tcPr>
          <w:p w14:paraId="639FF7DC" w14:textId="77777777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000000" w:fill="EDEDED"/>
          </w:tcPr>
          <w:p w14:paraId="0AF4AA96" w14:textId="77777777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</w:tr>
      <w:tr w:rsidR="00D969FB" w:rsidRPr="004C1DD1" w14:paraId="064EBDCD" w14:textId="77777777" w:rsidTr="00D969FB">
        <w:trPr>
          <w:trHeight w:val="300"/>
        </w:trPr>
        <w:tc>
          <w:tcPr>
            <w:tcW w:w="4395" w:type="dxa"/>
            <w:shd w:val="clear" w:color="auto" w:fill="auto"/>
            <w:noWrap/>
            <w:vAlign w:val="center"/>
            <w:hideMark/>
          </w:tcPr>
          <w:p w14:paraId="41B8A977" w14:textId="77777777" w:rsidR="00D969FB" w:rsidRPr="004C1DD1" w:rsidRDefault="00D969FB" w:rsidP="001C400A">
            <w:pPr>
              <w:spacing w:after="0" w:line="240" w:lineRule="auto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</w:rPr>
              <w:t>Mamograf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14:paraId="644A041C" w14:textId="77777777" w:rsidR="00D969FB" w:rsidRPr="004C1DD1" w:rsidRDefault="00D969FB" w:rsidP="001C400A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</w:rPr>
              <w:t>14</w:t>
            </w:r>
          </w:p>
        </w:tc>
        <w:tc>
          <w:tcPr>
            <w:tcW w:w="1559" w:type="dxa"/>
            <w:vMerge w:val="restart"/>
          </w:tcPr>
          <w:p w14:paraId="068C83C3" w14:textId="1D75D345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 xml:space="preserve">(doplní </w:t>
            </w:r>
            <w:r w:rsidR="001A354C">
              <w:rPr>
                <w:rFonts w:asciiTheme="minorHAnsi" w:hAnsiTheme="minorHAnsi"/>
                <w:color w:val="FF0000"/>
              </w:rPr>
              <w:t>dodavatel</w:t>
            </w:r>
            <w:r w:rsidRPr="004C1DD1">
              <w:rPr>
                <w:rFonts w:asciiTheme="minorHAnsi" w:hAnsiTheme="minorHAnsi"/>
                <w:color w:val="FF0000"/>
              </w:rPr>
              <w:t>)</w:t>
            </w:r>
          </w:p>
        </w:tc>
        <w:tc>
          <w:tcPr>
            <w:tcW w:w="1417" w:type="dxa"/>
            <w:vMerge w:val="restart"/>
          </w:tcPr>
          <w:p w14:paraId="57A77E4B" w14:textId="6CE0A9A7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 xml:space="preserve">(doplní </w:t>
            </w:r>
            <w:r w:rsidR="001A354C">
              <w:rPr>
                <w:rFonts w:asciiTheme="minorHAnsi" w:hAnsiTheme="minorHAnsi"/>
                <w:color w:val="FF0000"/>
              </w:rPr>
              <w:t>dodavatel</w:t>
            </w:r>
            <w:r w:rsidRPr="004C1DD1">
              <w:rPr>
                <w:rFonts w:asciiTheme="minorHAnsi" w:hAnsiTheme="minorHAnsi"/>
                <w:color w:val="FF0000"/>
              </w:rPr>
              <w:t>)</w:t>
            </w:r>
          </w:p>
        </w:tc>
        <w:tc>
          <w:tcPr>
            <w:tcW w:w="1560" w:type="dxa"/>
            <w:vMerge w:val="restart"/>
          </w:tcPr>
          <w:p w14:paraId="4FA4F4C3" w14:textId="0A34DC8E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 xml:space="preserve">(doplní </w:t>
            </w:r>
            <w:r w:rsidR="001A354C">
              <w:rPr>
                <w:rFonts w:asciiTheme="minorHAnsi" w:hAnsiTheme="minorHAnsi"/>
                <w:color w:val="FF0000"/>
              </w:rPr>
              <w:t>dodavatel</w:t>
            </w:r>
            <w:r w:rsidRPr="004C1DD1">
              <w:rPr>
                <w:rFonts w:asciiTheme="minorHAnsi" w:hAnsiTheme="minorHAnsi"/>
                <w:color w:val="FF0000"/>
              </w:rPr>
              <w:t>)</w:t>
            </w:r>
          </w:p>
        </w:tc>
      </w:tr>
      <w:tr w:rsidR="00D969FB" w:rsidRPr="004C1DD1" w14:paraId="7B098DE8" w14:textId="77777777" w:rsidTr="001975E9">
        <w:trPr>
          <w:trHeight w:val="315"/>
        </w:trPr>
        <w:tc>
          <w:tcPr>
            <w:tcW w:w="4395" w:type="dxa"/>
            <w:shd w:val="clear" w:color="000000" w:fill="EDEDED"/>
            <w:noWrap/>
            <w:vAlign w:val="center"/>
            <w:hideMark/>
          </w:tcPr>
          <w:p w14:paraId="15D4169A" w14:textId="77777777" w:rsidR="00D969FB" w:rsidRPr="004C1DD1" w:rsidRDefault="00D969FB" w:rsidP="001C400A">
            <w:pPr>
              <w:spacing w:after="0" w:line="240" w:lineRule="auto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</w:rPr>
              <w:t>Stavební úpravy pro instalaci SO 4.2</w:t>
            </w:r>
          </w:p>
        </w:tc>
        <w:tc>
          <w:tcPr>
            <w:tcW w:w="1134" w:type="dxa"/>
            <w:vMerge/>
            <w:shd w:val="clear" w:color="000000" w:fill="EDEDED"/>
            <w:noWrap/>
            <w:hideMark/>
          </w:tcPr>
          <w:p w14:paraId="0473BD1C" w14:textId="77777777" w:rsidR="00D969FB" w:rsidRPr="004C1DD1" w:rsidRDefault="00D969FB" w:rsidP="001C400A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000000" w:fill="EDEDED"/>
            <w:vAlign w:val="center"/>
          </w:tcPr>
          <w:p w14:paraId="672A8042" w14:textId="77777777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000000" w:fill="EDEDED"/>
            <w:vAlign w:val="center"/>
          </w:tcPr>
          <w:p w14:paraId="648760CE" w14:textId="77777777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000000" w:fill="EDEDED"/>
            <w:vAlign w:val="center"/>
          </w:tcPr>
          <w:p w14:paraId="3899B034" w14:textId="77777777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</w:tr>
      <w:tr w:rsidR="003E355B" w:rsidRPr="004C1DD1" w14:paraId="300EE184" w14:textId="77777777" w:rsidTr="00E211C3">
        <w:trPr>
          <w:trHeight w:val="315"/>
        </w:trPr>
        <w:tc>
          <w:tcPr>
            <w:tcW w:w="4395" w:type="dxa"/>
            <w:shd w:val="clear" w:color="auto" w:fill="auto"/>
            <w:noWrap/>
            <w:vAlign w:val="center"/>
          </w:tcPr>
          <w:p w14:paraId="2A0B6AFC" w14:textId="337AD5D8" w:rsidR="003E355B" w:rsidRPr="004C1DD1" w:rsidRDefault="003E355B" w:rsidP="003E355B">
            <w:pPr>
              <w:spacing w:after="0" w:line="240" w:lineRule="auto"/>
              <w:rPr>
                <w:rFonts w:asciiTheme="minorHAnsi" w:hAnsiTheme="minorHAnsi"/>
              </w:rPr>
            </w:pPr>
            <w:r w:rsidRPr="00B1182B">
              <w:rPr>
                <w:rFonts w:asciiTheme="minorHAnsi" w:hAnsiTheme="minorHAnsi"/>
              </w:rPr>
              <w:t xml:space="preserve">Stavební úpravy b. </w:t>
            </w:r>
            <w:proofErr w:type="gramStart"/>
            <w:r w:rsidRPr="00B1182B">
              <w:rPr>
                <w:rFonts w:asciiTheme="minorHAnsi" w:hAnsiTheme="minorHAnsi"/>
              </w:rPr>
              <w:t>č.</w:t>
            </w:r>
            <w:proofErr w:type="gramEnd"/>
            <w:r w:rsidRPr="00B1182B">
              <w:rPr>
                <w:rFonts w:asciiTheme="minorHAnsi" w:hAnsiTheme="minorHAnsi"/>
              </w:rPr>
              <w:t xml:space="preserve"> 13 SO 4.4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31409A9" w14:textId="416B4D4E" w:rsidR="003E355B" w:rsidRPr="004C1DD1" w:rsidRDefault="003E355B" w:rsidP="003E355B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2C35025" w14:textId="5D0D603E" w:rsidR="003E355B" w:rsidRPr="004C1DD1" w:rsidRDefault="003E355B" w:rsidP="003E355B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AA46A3">
              <w:rPr>
                <w:rFonts w:asciiTheme="minorHAnsi" w:hAnsiTheme="minorHAnsi"/>
                <w:color w:val="FF0000"/>
              </w:rPr>
              <w:t>(doplní dodavatel)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19E65451" w14:textId="4E480E24" w:rsidR="003E355B" w:rsidRPr="004C1DD1" w:rsidRDefault="003E355B" w:rsidP="003E355B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AA46A3">
              <w:rPr>
                <w:rFonts w:asciiTheme="minorHAnsi" w:hAnsiTheme="minorHAnsi"/>
                <w:color w:val="FF0000"/>
              </w:rPr>
              <w:t>(doplní dodavatel)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343D55BC" w14:textId="42D6370F" w:rsidR="003E355B" w:rsidRPr="004C1DD1" w:rsidRDefault="003E355B" w:rsidP="003E355B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AA46A3">
              <w:rPr>
                <w:rFonts w:asciiTheme="minorHAnsi" w:hAnsiTheme="minorHAnsi"/>
                <w:color w:val="FF0000"/>
              </w:rPr>
              <w:t>(doplní dodavatel)</w:t>
            </w:r>
          </w:p>
        </w:tc>
      </w:tr>
      <w:tr w:rsidR="00D969FB" w:rsidRPr="004C1DD1" w14:paraId="27864196" w14:textId="77777777" w:rsidTr="00D969FB">
        <w:trPr>
          <w:trHeight w:val="315"/>
        </w:trPr>
        <w:tc>
          <w:tcPr>
            <w:tcW w:w="5529" w:type="dxa"/>
            <w:gridSpan w:val="2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8960760" w14:textId="77777777" w:rsidR="00D969FB" w:rsidRPr="004C1DD1" w:rsidRDefault="00D969FB" w:rsidP="001C400A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4C1DD1">
              <w:rPr>
                <w:rFonts w:asciiTheme="minorHAnsi" w:hAnsiTheme="minorHAnsi"/>
                <w:b/>
              </w:rPr>
              <w:t>Celkem za stavební objekty SO 4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A5BEB8" w14:textId="32A1366F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 xml:space="preserve">(doplní </w:t>
            </w:r>
            <w:r w:rsidR="001A354C">
              <w:rPr>
                <w:rFonts w:asciiTheme="minorHAnsi" w:hAnsiTheme="minorHAnsi"/>
                <w:color w:val="FF0000"/>
              </w:rPr>
              <w:t>dodavatel</w:t>
            </w:r>
            <w:r w:rsidRPr="004C1DD1">
              <w:rPr>
                <w:rFonts w:asciiTheme="minorHAnsi" w:hAnsiTheme="minorHAnsi"/>
                <w:color w:val="FF000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79298AB" w14:textId="77777777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F7D3D3" w14:textId="6048B10B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 xml:space="preserve">(doplní </w:t>
            </w:r>
            <w:r w:rsidR="001A354C">
              <w:rPr>
                <w:rFonts w:asciiTheme="minorHAnsi" w:hAnsiTheme="minorHAnsi"/>
                <w:color w:val="FF0000"/>
              </w:rPr>
              <w:t>dodavatel</w:t>
            </w:r>
            <w:r w:rsidRPr="004C1DD1">
              <w:rPr>
                <w:rFonts w:asciiTheme="minorHAnsi" w:hAnsiTheme="minorHAnsi"/>
                <w:color w:val="FF0000"/>
              </w:rPr>
              <w:t>)</w:t>
            </w:r>
          </w:p>
        </w:tc>
      </w:tr>
    </w:tbl>
    <w:p w14:paraId="648EDBC0" w14:textId="77777777" w:rsidR="00D969FB" w:rsidRPr="004C1DD1" w:rsidRDefault="00D969FB" w:rsidP="00D969FB">
      <w:pPr>
        <w:pStyle w:val="Odstavecseseznamem"/>
        <w:rPr>
          <w:rFonts w:asciiTheme="minorHAnsi" w:hAnsiTheme="minorHAnsi"/>
          <w:sz w:val="14"/>
        </w:rPr>
      </w:pPr>
      <w:bookmarkStart w:id="0" w:name="_GoBack"/>
      <w:bookmarkEnd w:id="0"/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1134"/>
        <w:gridCol w:w="1559"/>
        <w:gridCol w:w="1559"/>
        <w:gridCol w:w="1418"/>
      </w:tblGrid>
      <w:tr w:rsidR="00D969FB" w:rsidRPr="004C1DD1" w14:paraId="7A6FA919" w14:textId="77777777" w:rsidTr="00D969FB">
        <w:trPr>
          <w:trHeight w:val="315"/>
        </w:trPr>
        <w:tc>
          <w:tcPr>
            <w:tcW w:w="10065" w:type="dxa"/>
            <w:gridSpan w:val="5"/>
            <w:shd w:val="clear" w:color="auto" w:fill="F2F2F2" w:themeFill="background1" w:themeFillShade="F2"/>
            <w:noWrap/>
            <w:vAlign w:val="center"/>
          </w:tcPr>
          <w:p w14:paraId="579140CC" w14:textId="77777777" w:rsidR="00D969FB" w:rsidRPr="004C1DD1" w:rsidRDefault="00D969FB" w:rsidP="001C400A">
            <w:pPr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 w:rsidRPr="004C1DD1">
              <w:rPr>
                <w:rFonts w:asciiTheme="minorHAnsi" w:hAnsiTheme="minorHAnsi"/>
                <w:b/>
                <w:bCs/>
              </w:rPr>
              <w:t>Místo plnění: Chrudimská nemocnice</w:t>
            </w:r>
          </w:p>
        </w:tc>
      </w:tr>
      <w:tr w:rsidR="00D969FB" w:rsidRPr="004C1DD1" w14:paraId="109ABD1C" w14:textId="77777777" w:rsidTr="00D969FB">
        <w:trPr>
          <w:trHeight w:val="315"/>
        </w:trPr>
        <w:tc>
          <w:tcPr>
            <w:tcW w:w="4395" w:type="dxa"/>
            <w:shd w:val="clear" w:color="auto" w:fill="F2F2F2" w:themeFill="background1" w:themeFillShade="F2"/>
            <w:noWrap/>
            <w:vAlign w:val="center"/>
          </w:tcPr>
          <w:p w14:paraId="28B71FDE" w14:textId="77777777" w:rsidR="00D969FB" w:rsidRPr="004C1DD1" w:rsidRDefault="00D969FB" w:rsidP="001C400A">
            <w:pPr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 w:rsidRPr="004C1DD1">
              <w:rPr>
                <w:rFonts w:asciiTheme="minorHAnsi" w:hAnsiTheme="minorHAnsi"/>
                <w:b/>
                <w:bCs/>
              </w:rPr>
              <w:t xml:space="preserve">Zdravotnická technologie, název stavebního objektu (SO) </w:t>
            </w:r>
          </w:p>
        </w:tc>
        <w:tc>
          <w:tcPr>
            <w:tcW w:w="1134" w:type="dxa"/>
            <w:shd w:val="clear" w:color="auto" w:fill="F2F2F2" w:themeFill="background1" w:themeFillShade="F2"/>
            <w:noWrap/>
          </w:tcPr>
          <w:p w14:paraId="144E3DD3" w14:textId="77777777" w:rsidR="00D969FB" w:rsidRPr="004C1DD1" w:rsidRDefault="00D969FB" w:rsidP="001C400A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4C1DD1">
              <w:rPr>
                <w:rFonts w:asciiTheme="minorHAnsi" w:hAnsiTheme="minorHAnsi"/>
                <w:b/>
              </w:rPr>
              <w:t>Označení budovy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18A687A5" w14:textId="77777777" w:rsidR="00D969FB" w:rsidRPr="004C1DD1" w:rsidRDefault="00D969FB" w:rsidP="001C400A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4C1DD1">
              <w:rPr>
                <w:rFonts w:asciiTheme="minorHAnsi" w:hAnsiTheme="minorHAnsi"/>
                <w:b/>
                <w:bCs/>
              </w:rPr>
              <w:t>Kč bez DPH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47AE7D10" w14:textId="77777777" w:rsidR="00D969FB" w:rsidRPr="004C1DD1" w:rsidRDefault="00D969FB" w:rsidP="001C400A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4C1DD1">
              <w:rPr>
                <w:rFonts w:asciiTheme="minorHAnsi" w:hAnsiTheme="minorHAnsi"/>
                <w:b/>
                <w:bCs/>
              </w:rPr>
              <w:t xml:space="preserve">DPH v Kč 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0C00AA87" w14:textId="77777777" w:rsidR="00D969FB" w:rsidRPr="004C1DD1" w:rsidRDefault="00D969FB" w:rsidP="001C400A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4C1DD1">
              <w:rPr>
                <w:rFonts w:asciiTheme="minorHAnsi" w:hAnsiTheme="minorHAnsi"/>
                <w:b/>
                <w:bCs/>
              </w:rPr>
              <w:t>Kč včetně DPH</w:t>
            </w:r>
          </w:p>
        </w:tc>
      </w:tr>
      <w:tr w:rsidR="00D969FB" w:rsidRPr="004C1DD1" w14:paraId="71116F2E" w14:textId="77777777" w:rsidTr="00D969FB">
        <w:trPr>
          <w:trHeight w:val="3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59A44" w14:textId="77777777" w:rsidR="00D969FB" w:rsidRPr="004C1DD1" w:rsidRDefault="00D969FB" w:rsidP="001C400A">
            <w:pPr>
              <w:spacing w:after="0" w:line="240" w:lineRule="auto"/>
              <w:rPr>
                <w:rFonts w:asciiTheme="minorHAnsi" w:hAnsiTheme="minorHAnsi"/>
                <w:bCs/>
              </w:rPr>
            </w:pPr>
            <w:r w:rsidRPr="004C1DD1">
              <w:rPr>
                <w:rFonts w:asciiTheme="minorHAnsi" w:hAnsiTheme="minorHAnsi"/>
                <w:bCs/>
              </w:rPr>
              <w:t>CT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BD3EE" w14:textId="77777777" w:rsidR="00D969FB" w:rsidRPr="004C1DD1" w:rsidRDefault="00D969FB" w:rsidP="001C400A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</w:rPr>
              <w:t>B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CE3843" w14:textId="69B777A7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 xml:space="preserve">(doplní </w:t>
            </w:r>
            <w:r w:rsidR="001A354C">
              <w:rPr>
                <w:rFonts w:asciiTheme="minorHAnsi" w:hAnsiTheme="minorHAnsi"/>
                <w:color w:val="FF0000"/>
              </w:rPr>
              <w:t>dodavatel</w:t>
            </w:r>
            <w:r w:rsidRPr="004C1DD1">
              <w:rPr>
                <w:rFonts w:asciiTheme="minorHAnsi" w:hAnsiTheme="minorHAnsi"/>
                <w:color w:val="FF0000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514446" w14:textId="572937F2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 xml:space="preserve">(doplní </w:t>
            </w:r>
            <w:r w:rsidR="001A354C">
              <w:rPr>
                <w:rFonts w:asciiTheme="minorHAnsi" w:hAnsiTheme="minorHAnsi"/>
                <w:color w:val="FF0000"/>
              </w:rPr>
              <w:t>dodavatel</w:t>
            </w:r>
            <w:r w:rsidRPr="004C1DD1">
              <w:rPr>
                <w:rFonts w:asciiTheme="minorHAnsi" w:hAnsiTheme="minorHAnsi"/>
                <w:color w:val="FF0000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B4F46B" w14:textId="2CFE6D82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 xml:space="preserve">(doplní </w:t>
            </w:r>
            <w:r w:rsidR="001A354C">
              <w:rPr>
                <w:rFonts w:asciiTheme="minorHAnsi" w:hAnsiTheme="minorHAnsi"/>
                <w:color w:val="FF0000"/>
              </w:rPr>
              <w:t>dodavatel</w:t>
            </w:r>
            <w:r w:rsidRPr="004C1DD1">
              <w:rPr>
                <w:rFonts w:asciiTheme="minorHAnsi" w:hAnsiTheme="minorHAnsi"/>
                <w:color w:val="FF0000"/>
              </w:rPr>
              <w:t>)</w:t>
            </w:r>
          </w:p>
        </w:tc>
      </w:tr>
      <w:tr w:rsidR="00D969FB" w:rsidRPr="004C1DD1" w14:paraId="01175F86" w14:textId="77777777" w:rsidTr="00D969FB">
        <w:trPr>
          <w:trHeight w:val="3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4E32E66" w14:textId="77777777" w:rsidR="00D969FB" w:rsidRPr="004C1DD1" w:rsidRDefault="00D969FB" w:rsidP="001C400A">
            <w:pPr>
              <w:spacing w:after="0" w:line="240" w:lineRule="auto"/>
              <w:rPr>
                <w:rFonts w:asciiTheme="minorHAnsi" w:hAnsiTheme="minorHAnsi"/>
                <w:bCs/>
              </w:rPr>
            </w:pPr>
            <w:r w:rsidRPr="004C1DD1">
              <w:rPr>
                <w:rFonts w:asciiTheme="minorHAnsi" w:hAnsiTheme="minorHAnsi"/>
                <w:bCs/>
              </w:rPr>
              <w:t>Stavební úpravy pro instalaci SO 5.4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A77CE1A" w14:textId="77777777" w:rsidR="00D969FB" w:rsidRPr="004C1DD1" w:rsidRDefault="00D969FB" w:rsidP="001C400A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12AAD7D" w14:textId="77777777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D4E596C" w14:textId="77777777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1C942DF" w14:textId="77777777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</w:tr>
      <w:tr w:rsidR="00D969FB" w:rsidRPr="004C1DD1" w14:paraId="27F71E4F" w14:textId="77777777" w:rsidTr="00D969FB">
        <w:trPr>
          <w:trHeight w:val="3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84A7A" w14:textId="77777777" w:rsidR="00D969FB" w:rsidRPr="004C1DD1" w:rsidRDefault="00D969FB" w:rsidP="001C400A">
            <w:pPr>
              <w:spacing w:after="0" w:line="240" w:lineRule="auto"/>
              <w:rPr>
                <w:rFonts w:asciiTheme="minorHAnsi" w:hAnsiTheme="minorHAnsi"/>
                <w:bCs/>
              </w:rPr>
            </w:pPr>
            <w:r w:rsidRPr="004C1DD1">
              <w:rPr>
                <w:rFonts w:asciiTheme="minorHAnsi" w:hAnsiTheme="minorHAnsi"/>
                <w:bCs/>
              </w:rPr>
              <w:t>RTG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E305E" w14:textId="77777777" w:rsidR="00D969FB" w:rsidRPr="004C1DD1" w:rsidRDefault="00D969FB" w:rsidP="001C400A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</w:rPr>
              <w:t>B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6269E1" w14:textId="404F8C59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 xml:space="preserve">(doplní </w:t>
            </w:r>
            <w:r w:rsidR="001A354C">
              <w:rPr>
                <w:rFonts w:asciiTheme="minorHAnsi" w:hAnsiTheme="minorHAnsi"/>
                <w:color w:val="FF0000"/>
              </w:rPr>
              <w:t>dodavatel</w:t>
            </w:r>
            <w:r w:rsidRPr="004C1DD1">
              <w:rPr>
                <w:rFonts w:asciiTheme="minorHAnsi" w:hAnsiTheme="minorHAnsi"/>
                <w:color w:val="FF0000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84AD82" w14:textId="022355B2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 xml:space="preserve">(doplní </w:t>
            </w:r>
            <w:r w:rsidR="001A354C">
              <w:rPr>
                <w:rFonts w:asciiTheme="minorHAnsi" w:hAnsiTheme="minorHAnsi"/>
                <w:color w:val="FF0000"/>
              </w:rPr>
              <w:t>dodavatel</w:t>
            </w:r>
            <w:r w:rsidRPr="004C1DD1">
              <w:rPr>
                <w:rFonts w:asciiTheme="minorHAnsi" w:hAnsiTheme="minorHAnsi"/>
                <w:color w:val="FF0000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014D17" w14:textId="00E4FF53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 xml:space="preserve">(doplní </w:t>
            </w:r>
            <w:r w:rsidR="001A354C">
              <w:rPr>
                <w:rFonts w:asciiTheme="minorHAnsi" w:hAnsiTheme="minorHAnsi"/>
                <w:color w:val="FF0000"/>
              </w:rPr>
              <w:t>dodavatel</w:t>
            </w:r>
            <w:r w:rsidRPr="004C1DD1">
              <w:rPr>
                <w:rFonts w:asciiTheme="minorHAnsi" w:hAnsiTheme="minorHAnsi"/>
                <w:color w:val="FF0000"/>
              </w:rPr>
              <w:t>)</w:t>
            </w:r>
          </w:p>
        </w:tc>
      </w:tr>
      <w:tr w:rsidR="00D969FB" w:rsidRPr="004C1DD1" w14:paraId="3F19D9F7" w14:textId="77777777" w:rsidTr="00D969FB">
        <w:trPr>
          <w:trHeight w:val="3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E5283F5" w14:textId="77777777" w:rsidR="00D969FB" w:rsidRPr="004C1DD1" w:rsidRDefault="00D969FB" w:rsidP="001C400A">
            <w:pPr>
              <w:spacing w:after="0" w:line="240" w:lineRule="auto"/>
              <w:rPr>
                <w:rFonts w:asciiTheme="minorHAnsi" w:hAnsiTheme="minorHAnsi"/>
                <w:bCs/>
              </w:rPr>
            </w:pPr>
            <w:r w:rsidRPr="004C1DD1">
              <w:rPr>
                <w:rFonts w:asciiTheme="minorHAnsi" w:hAnsiTheme="minorHAnsi"/>
                <w:bCs/>
              </w:rPr>
              <w:t>Stavební úpravy pro instalaci SO 5.1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E9D1DE0" w14:textId="77777777" w:rsidR="00D969FB" w:rsidRPr="004C1DD1" w:rsidRDefault="00D969FB" w:rsidP="001C400A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C900C56" w14:textId="77777777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D364A03" w14:textId="77777777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6C217D9" w14:textId="77777777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</w:tr>
      <w:tr w:rsidR="00D969FB" w:rsidRPr="004C1DD1" w14:paraId="68C3D680" w14:textId="77777777" w:rsidTr="00D969FB">
        <w:trPr>
          <w:trHeight w:val="3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BB56A" w14:textId="77777777" w:rsidR="00D969FB" w:rsidRPr="004C1DD1" w:rsidRDefault="00D969FB" w:rsidP="001C400A">
            <w:pPr>
              <w:spacing w:after="0" w:line="240" w:lineRule="auto"/>
              <w:rPr>
                <w:rFonts w:asciiTheme="minorHAnsi" w:hAnsiTheme="minorHAnsi"/>
                <w:bCs/>
              </w:rPr>
            </w:pPr>
            <w:r w:rsidRPr="004C1DD1">
              <w:rPr>
                <w:rFonts w:asciiTheme="minorHAnsi" w:hAnsiTheme="minorHAnsi"/>
                <w:bCs/>
              </w:rPr>
              <w:t>Operační světlo 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B97CB" w14:textId="77777777" w:rsidR="00D969FB" w:rsidRPr="004C1DD1" w:rsidRDefault="00D969FB" w:rsidP="001C400A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</w:rPr>
              <w:t>OA, COS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FB435A" w14:textId="315199A4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 xml:space="preserve">(doplní </w:t>
            </w:r>
            <w:r w:rsidR="001A354C">
              <w:rPr>
                <w:rFonts w:asciiTheme="minorHAnsi" w:hAnsiTheme="minorHAnsi"/>
                <w:color w:val="FF0000"/>
              </w:rPr>
              <w:t>dodavatel</w:t>
            </w:r>
            <w:r w:rsidRPr="004C1DD1">
              <w:rPr>
                <w:rFonts w:asciiTheme="minorHAnsi" w:hAnsiTheme="minorHAnsi"/>
                <w:color w:val="FF0000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53B03B" w14:textId="20C4B8C2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 xml:space="preserve">(doplní </w:t>
            </w:r>
            <w:r w:rsidR="001A354C">
              <w:rPr>
                <w:rFonts w:asciiTheme="minorHAnsi" w:hAnsiTheme="minorHAnsi"/>
                <w:color w:val="FF0000"/>
              </w:rPr>
              <w:t>dodavatel</w:t>
            </w:r>
            <w:r w:rsidRPr="004C1DD1">
              <w:rPr>
                <w:rFonts w:asciiTheme="minorHAnsi" w:hAnsiTheme="minorHAnsi"/>
                <w:color w:val="FF0000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9CADC8" w14:textId="6B4A26EA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 xml:space="preserve">(doplní </w:t>
            </w:r>
            <w:r w:rsidR="001A354C">
              <w:rPr>
                <w:rFonts w:asciiTheme="minorHAnsi" w:hAnsiTheme="minorHAnsi"/>
                <w:color w:val="FF0000"/>
              </w:rPr>
              <w:t>dodavatel</w:t>
            </w:r>
            <w:r w:rsidRPr="004C1DD1">
              <w:rPr>
                <w:rFonts w:asciiTheme="minorHAnsi" w:hAnsiTheme="minorHAnsi"/>
                <w:color w:val="FF0000"/>
              </w:rPr>
              <w:t>)</w:t>
            </w:r>
          </w:p>
        </w:tc>
      </w:tr>
      <w:tr w:rsidR="00D969FB" w:rsidRPr="004C1DD1" w14:paraId="702E1336" w14:textId="77777777" w:rsidTr="00D969FB">
        <w:trPr>
          <w:trHeight w:val="22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C08EEA7" w14:textId="77777777" w:rsidR="00D969FB" w:rsidRPr="004C1DD1" w:rsidRDefault="00D969FB" w:rsidP="001C400A">
            <w:pPr>
              <w:spacing w:after="0" w:line="240" w:lineRule="auto"/>
              <w:rPr>
                <w:rFonts w:asciiTheme="minorHAnsi" w:hAnsiTheme="minorHAnsi"/>
                <w:bCs/>
              </w:rPr>
            </w:pPr>
            <w:r w:rsidRPr="004C1DD1">
              <w:rPr>
                <w:rFonts w:asciiTheme="minorHAnsi" w:hAnsiTheme="minorHAnsi"/>
                <w:bCs/>
              </w:rPr>
              <w:t>Stavební úpravy pro instalaci SO 5.3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DB843B3" w14:textId="77777777" w:rsidR="00D969FB" w:rsidRPr="004C1DD1" w:rsidRDefault="00D969FB" w:rsidP="001C400A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10A0B5C" w14:textId="77777777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62A063" w14:textId="77777777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7AFD93F" w14:textId="77777777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</w:tr>
      <w:tr w:rsidR="00D969FB" w:rsidRPr="004C1DD1" w14:paraId="09D4BEFD" w14:textId="77777777" w:rsidTr="00D969FB">
        <w:trPr>
          <w:trHeight w:val="3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3E9D7" w14:textId="77777777" w:rsidR="00D969FB" w:rsidRPr="004C1DD1" w:rsidRDefault="00D969FB" w:rsidP="001C400A">
            <w:pPr>
              <w:spacing w:after="0" w:line="240" w:lineRule="auto"/>
              <w:rPr>
                <w:rFonts w:asciiTheme="minorHAnsi" w:hAnsiTheme="minorHAnsi"/>
                <w:bCs/>
              </w:rPr>
            </w:pPr>
            <w:r w:rsidRPr="004C1DD1">
              <w:rPr>
                <w:rFonts w:asciiTheme="minorHAnsi" w:hAnsiTheme="minorHAnsi"/>
                <w:bCs/>
              </w:rPr>
              <w:t>Operační světlo 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EB43F" w14:textId="77777777" w:rsidR="00D969FB" w:rsidRPr="004C1DD1" w:rsidRDefault="00D969FB" w:rsidP="001C400A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</w:rPr>
              <w:t>OA, COS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65B83E" w14:textId="6F859855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 xml:space="preserve">(doplní </w:t>
            </w:r>
            <w:r w:rsidR="001A354C">
              <w:rPr>
                <w:rFonts w:asciiTheme="minorHAnsi" w:hAnsiTheme="minorHAnsi"/>
                <w:color w:val="FF0000"/>
              </w:rPr>
              <w:t>dodavatel</w:t>
            </w:r>
            <w:r w:rsidRPr="004C1DD1">
              <w:rPr>
                <w:rFonts w:asciiTheme="minorHAnsi" w:hAnsiTheme="minorHAnsi"/>
                <w:color w:val="FF0000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59F6D2" w14:textId="5CD0ACC1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 xml:space="preserve">(doplní </w:t>
            </w:r>
            <w:r w:rsidR="001A354C">
              <w:rPr>
                <w:rFonts w:asciiTheme="minorHAnsi" w:hAnsiTheme="minorHAnsi"/>
                <w:color w:val="FF0000"/>
              </w:rPr>
              <w:t>dodavatel</w:t>
            </w:r>
            <w:r w:rsidRPr="004C1DD1">
              <w:rPr>
                <w:rFonts w:asciiTheme="minorHAnsi" w:hAnsiTheme="minorHAnsi"/>
                <w:color w:val="FF0000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E9707" w14:textId="70B0F0D3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 xml:space="preserve">(doplní </w:t>
            </w:r>
            <w:r w:rsidR="001A354C">
              <w:rPr>
                <w:rFonts w:asciiTheme="minorHAnsi" w:hAnsiTheme="minorHAnsi"/>
                <w:color w:val="FF0000"/>
              </w:rPr>
              <w:t>dodavatel</w:t>
            </w:r>
            <w:r w:rsidRPr="004C1DD1">
              <w:rPr>
                <w:rFonts w:asciiTheme="minorHAnsi" w:hAnsiTheme="minorHAnsi"/>
                <w:color w:val="FF0000"/>
              </w:rPr>
              <w:t>)</w:t>
            </w:r>
          </w:p>
        </w:tc>
      </w:tr>
      <w:tr w:rsidR="00D969FB" w:rsidRPr="004C1DD1" w14:paraId="2C0B8606" w14:textId="77777777" w:rsidTr="00D969FB">
        <w:trPr>
          <w:trHeight w:val="3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1AFA269" w14:textId="77777777" w:rsidR="00D969FB" w:rsidRPr="004C1DD1" w:rsidRDefault="00D969FB" w:rsidP="001C400A">
            <w:pPr>
              <w:spacing w:after="0" w:line="240" w:lineRule="auto"/>
              <w:rPr>
                <w:rFonts w:asciiTheme="minorHAnsi" w:hAnsiTheme="minorHAnsi"/>
                <w:bCs/>
              </w:rPr>
            </w:pPr>
            <w:r w:rsidRPr="004C1DD1">
              <w:rPr>
                <w:rFonts w:asciiTheme="minorHAnsi" w:hAnsiTheme="minorHAnsi"/>
                <w:bCs/>
              </w:rPr>
              <w:t>Stavební úpravy pro instalaci SO 5.3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9F68052" w14:textId="77777777" w:rsidR="00D969FB" w:rsidRPr="004C1DD1" w:rsidRDefault="00D969FB" w:rsidP="001C400A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0A58C06" w14:textId="77777777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F9B1E5" w14:textId="77777777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B2A97B9" w14:textId="77777777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</w:tr>
      <w:tr w:rsidR="00D969FB" w:rsidRPr="004C1DD1" w14:paraId="20ECFBC1" w14:textId="77777777" w:rsidTr="00D969FB">
        <w:trPr>
          <w:trHeight w:val="3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16AB9" w14:textId="77777777" w:rsidR="00D969FB" w:rsidRPr="004C1DD1" w:rsidRDefault="00D969FB" w:rsidP="001C400A">
            <w:pPr>
              <w:spacing w:after="0" w:line="240" w:lineRule="auto"/>
              <w:rPr>
                <w:rFonts w:asciiTheme="minorHAnsi" w:hAnsiTheme="minorHAnsi"/>
                <w:bCs/>
              </w:rPr>
            </w:pPr>
            <w:r w:rsidRPr="004C1DD1">
              <w:rPr>
                <w:rFonts w:asciiTheme="minorHAnsi" w:hAnsiTheme="minorHAnsi"/>
                <w:bCs/>
              </w:rPr>
              <w:t>Operační světlo 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80D2F" w14:textId="77777777" w:rsidR="00D969FB" w:rsidRPr="004C1DD1" w:rsidRDefault="00D969FB" w:rsidP="001C400A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</w:rPr>
              <w:t>OA, COS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EE6C9C" w14:textId="45B43C27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 xml:space="preserve">(doplní </w:t>
            </w:r>
            <w:r w:rsidR="001A354C">
              <w:rPr>
                <w:rFonts w:asciiTheme="minorHAnsi" w:hAnsiTheme="minorHAnsi"/>
                <w:color w:val="FF0000"/>
              </w:rPr>
              <w:t>dodavatel</w:t>
            </w:r>
            <w:r w:rsidRPr="004C1DD1">
              <w:rPr>
                <w:rFonts w:asciiTheme="minorHAnsi" w:hAnsiTheme="minorHAnsi"/>
                <w:color w:val="FF0000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C980C6" w14:textId="4363E34F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 xml:space="preserve">(doplní </w:t>
            </w:r>
            <w:r w:rsidR="001A354C">
              <w:rPr>
                <w:rFonts w:asciiTheme="minorHAnsi" w:hAnsiTheme="minorHAnsi"/>
                <w:color w:val="FF0000"/>
              </w:rPr>
              <w:t>dodavatel</w:t>
            </w:r>
            <w:r w:rsidRPr="004C1DD1">
              <w:rPr>
                <w:rFonts w:asciiTheme="minorHAnsi" w:hAnsiTheme="minorHAnsi"/>
                <w:color w:val="FF0000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5E1F8B" w14:textId="204C612E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 xml:space="preserve">(doplní </w:t>
            </w:r>
            <w:r w:rsidR="001A354C">
              <w:rPr>
                <w:rFonts w:asciiTheme="minorHAnsi" w:hAnsiTheme="minorHAnsi"/>
                <w:color w:val="FF0000"/>
              </w:rPr>
              <w:t>dodavatel</w:t>
            </w:r>
            <w:r w:rsidRPr="004C1DD1">
              <w:rPr>
                <w:rFonts w:asciiTheme="minorHAnsi" w:hAnsiTheme="minorHAnsi"/>
                <w:color w:val="FF0000"/>
              </w:rPr>
              <w:t>)</w:t>
            </w:r>
          </w:p>
        </w:tc>
      </w:tr>
      <w:tr w:rsidR="00D969FB" w:rsidRPr="004C1DD1" w14:paraId="24FECF1E" w14:textId="77777777" w:rsidTr="00D969FB">
        <w:trPr>
          <w:trHeight w:val="3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E82CFF0" w14:textId="77777777" w:rsidR="00D969FB" w:rsidRPr="004C1DD1" w:rsidRDefault="00D969FB" w:rsidP="001C400A">
            <w:pPr>
              <w:spacing w:after="0" w:line="240" w:lineRule="auto"/>
              <w:rPr>
                <w:rFonts w:asciiTheme="minorHAnsi" w:hAnsiTheme="minorHAnsi"/>
                <w:bCs/>
              </w:rPr>
            </w:pPr>
            <w:r w:rsidRPr="004C1DD1">
              <w:rPr>
                <w:rFonts w:asciiTheme="minorHAnsi" w:hAnsiTheme="minorHAnsi"/>
                <w:bCs/>
              </w:rPr>
              <w:t>Stavební úpravy pro instalaci SO 5.3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3B700633" w14:textId="77777777" w:rsidR="00D969FB" w:rsidRPr="004C1DD1" w:rsidRDefault="00D969FB" w:rsidP="001C400A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AAAE77" w14:textId="77777777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F3E033" w14:textId="77777777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ECDD9F" w14:textId="77777777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</w:tr>
      <w:tr w:rsidR="00D969FB" w:rsidRPr="004C1DD1" w14:paraId="06A79DE2" w14:textId="77777777" w:rsidTr="00D969FB">
        <w:trPr>
          <w:trHeight w:val="315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5C67C5" w14:textId="77777777" w:rsidR="00D969FB" w:rsidRPr="004C1DD1" w:rsidRDefault="00D969FB" w:rsidP="001C400A">
            <w:pPr>
              <w:spacing w:after="0" w:line="240" w:lineRule="auto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b/>
              </w:rPr>
              <w:t>Celkem za stavební objekty SO 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05E169" w14:textId="7BA19E37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 xml:space="preserve">(doplní </w:t>
            </w:r>
            <w:r w:rsidR="001A354C">
              <w:rPr>
                <w:rFonts w:asciiTheme="minorHAnsi" w:hAnsiTheme="minorHAnsi"/>
                <w:color w:val="FF0000"/>
              </w:rPr>
              <w:t>dodavatel</w:t>
            </w:r>
            <w:r w:rsidRPr="004C1DD1">
              <w:rPr>
                <w:rFonts w:asciiTheme="minorHAnsi" w:hAnsiTheme="minorHAnsi"/>
                <w:color w:val="FF000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EA541BF" w14:textId="77777777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D83CF6" w14:textId="5BBEB119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 xml:space="preserve">(doplní </w:t>
            </w:r>
            <w:r w:rsidR="001A354C">
              <w:rPr>
                <w:rFonts w:asciiTheme="minorHAnsi" w:hAnsiTheme="minorHAnsi"/>
                <w:color w:val="FF0000"/>
              </w:rPr>
              <w:t>dodavatel</w:t>
            </w:r>
            <w:r w:rsidRPr="004C1DD1">
              <w:rPr>
                <w:rFonts w:asciiTheme="minorHAnsi" w:hAnsiTheme="minorHAnsi"/>
                <w:color w:val="FF0000"/>
              </w:rPr>
              <w:t>)</w:t>
            </w:r>
          </w:p>
        </w:tc>
      </w:tr>
    </w:tbl>
    <w:p w14:paraId="7FA03BBA" w14:textId="77777777" w:rsidR="00D969FB" w:rsidRPr="004C1DD1" w:rsidRDefault="00D969FB" w:rsidP="00D969FB">
      <w:pPr>
        <w:spacing w:after="0" w:line="259" w:lineRule="auto"/>
        <w:rPr>
          <w:rFonts w:asciiTheme="minorHAnsi" w:hAnsiTheme="minorHAnsi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9"/>
        <w:gridCol w:w="1559"/>
        <w:gridCol w:w="1417"/>
        <w:gridCol w:w="1560"/>
      </w:tblGrid>
      <w:tr w:rsidR="00D969FB" w:rsidRPr="004C1DD1" w14:paraId="66A829CF" w14:textId="77777777" w:rsidTr="00D969FB">
        <w:trPr>
          <w:trHeight w:val="315"/>
        </w:trPr>
        <w:tc>
          <w:tcPr>
            <w:tcW w:w="5529" w:type="dxa"/>
            <w:shd w:val="clear" w:color="auto" w:fill="F2F2F2" w:themeFill="background1" w:themeFillShade="F2"/>
            <w:noWrap/>
            <w:vAlign w:val="center"/>
          </w:tcPr>
          <w:p w14:paraId="41204F99" w14:textId="77777777" w:rsidR="00D969FB" w:rsidRPr="004C1DD1" w:rsidRDefault="00D969FB" w:rsidP="001C400A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4C1DD1">
              <w:rPr>
                <w:rFonts w:asciiTheme="minorHAnsi" w:hAnsiTheme="minorHAnsi"/>
                <w:b/>
                <w:bCs/>
              </w:rPr>
              <w:t xml:space="preserve">Stavební objekt (SO)  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0F9A7255" w14:textId="77777777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  <w:b/>
              </w:rPr>
            </w:pPr>
            <w:r w:rsidRPr="004C1DD1">
              <w:rPr>
                <w:rFonts w:asciiTheme="minorHAnsi" w:hAnsiTheme="minorHAnsi"/>
                <w:b/>
                <w:bCs/>
              </w:rPr>
              <w:t>Kč bez DPH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3320E0E0" w14:textId="77777777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  <w:b/>
              </w:rPr>
            </w:pPr>
            <w:r w:rsidRPr="004C1DD1">
              <w:rPr>
                <w:rFonts w:asciiTheme="minorHAnsi" w:hAnsiTheme="minorHAnsi"/>
                <w:b/>
                <w:bCs/>
              </w:rPr>
              <w:t xml:space="preserve">DPH v Kč 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0F5FBB7B" w14:textId="77777777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  <w:b/>
              </w:rPr>
            </w:pPr>
            <w:r w:rsidRPr="004C1DD1">
              <w:rPr>
                <w:rFonts w:asciiTheme="minorHAnsi" w:hAnsiTheme="minorHAnsi"/>
                <w:b/>
                <w:bCs/>
              </w:rPr>
              <w:t>Kč včetně DPH</w:t>
            </w:r>
          </w:p>
        </w:tc>
      </w:tr>
      <w:tr w:rsidR="00D969FB" w:rsidRPr="004C1DD1" w14:paraId="71D7F02E" w14:textId="77777777" w:rsidTr="00D969FB">
        <w:trPr>
          <w:trHeight w:val="300"/>
        </w:trPr>
        <w:tc>
          <w:tcPr>
            <w:tcW w:w="5529" w:type="dxa"/>
            <w:shd w:val="clear" w:color="auto" w:fill="auto"/>
            <w:noWrap/>
            <w:vAlign w:val="center"/>
            <w:hideMark/>
          </w:tcPr>
          <w:p w14:paraId="5C58D904" w14:textId="77777777" w:rsidR="00D969FB" w:rsidRPr="004C1DD1" w:rsidRDefault="00D969FB" w:rsidP="001C400A">
            <w:pPr>
              <w:spacing w:after="0" w:line="240" w:lineRule="auto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</w:rPr>
              <w:t>Celkem za stavební objekty SO 4</w:t>
            </w:r>
          </w:p>
        </w:tc>
        <w:tc>
          <w:tcPr>
            <w:tcW w:w="1559" w:type="dxa"/>
            <w:shd w:val="clear" w:color="auto" w:fill="auto"/>
          </w:tcPr>
          <w:p w14:paraId="578A6118" w14:textId="47C010D0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 xml:space="preserve">(doplní </w:t>
            </w:r>
            <w:r w:rsidR="001A354C">
              <w:rPr>
                <w:rFonts w:asciiTheme="minorHAnsi" w:hAnsiTheme="minorHAnsi"/>
                <w:color w:val="FF0000"/>
              </w:rPr>
              <w:t>dodavatel</w:t>
            </w:r>
            <w:r w:rsidRPr="004C1DD1">
              <w:rPr>
                <w:rFonts w:asciiTheme="minorHAnsi" w:hAnsiTheme="minorHAnsi"/>
                <w:color w:val="FF0000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72BBAC1C" w14:textId="16070FFD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 xml:space="preserve">(doplní </w:t>
            </w:r>
            <w:r w:rsidR="001A354C">
              <w:rPr>
                <w:rFonts w:asciiTheme="minorHAnsi" w:hAnsiTheme="minorHAnsi"/>
                <w:color w:val="FF0000"/>
              </w:rPr>
              <w:t>dodavatel</w:t>
            </w:r>
            <w:r w:rsidRPr="004C1DD1">
              <w:rPr>
                <w:rFonts w:asciiTheme="minorHAnsi" w:hAnsiTheme="minorHAnsi"/>
                <w:color w:val="FF0000"/>
              </w:rPr>
              <w:t>)</w:t>
            </w:r>
          </w:p>
        </w:tc>
        <w:tc>
          <w:tcPr>
            <w:tcW w:w="1560" w:type="dxa"/>
            <w:shd w:val="clear" w:color="auto" w:fill="auto"/>
          </w:tcPr>
          <w:p w14:paraId="24C69892" w14:textId="321FBB00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 xml:space="preserve">(doplní </w:t>
            </w:r>
            <w:r w:rsidR="001A354C">
              <w:rPr>
                <w:rFonts w:asciiTheme="minorHAnsi" w:hAnsiTheme="minorHAnsi"/>
                <w:color w:val="FF0000"/>
              </w:rPr>
              <w:t>dodavatel</w:t>
            </w:r>
            <w:r w:rsidRPr="004C1DD1">
              <w:rPr>
                <w:rFonts w:asciiTheme="minorHAnsi" w:hAnsiTheme="minorHAnsi"/>
                <w:color w:val="FF0000"/>
              </w:rPr>
              <w:t>)</w:t>
            </w:r>
          </w:p>
        </w:tc>
      </w:tr>
      <w:tr w:rsidR="00D969FB" w:rsidRPr="004C1DD1" w14:paraId="66CA4314" w14:textId="77777777" w:rsidTr="00D969FB">
        <w:trPr>
          <w:trHeight w:val="352"/>
        </w:trPr>
        <w:tc>
          <w:tcPr>
            <w:tcW w:w="5529" w:type="dxa"/>
            <w:shd w:val="clear" w:color="auto" w:fill="auto"/>
            <w:noWrap/>
            <w:vAlign w:val="center"/>
            <w:hideMark/>
          </w:tcPr>
          <w:p w14:paraId="0425F812" w14:textId="77777777" w:rsidR="00D969FB" w:rsidRPr="004C1DD1" w:rsidRDefault="00D969FB" w:rsidP="001C400A">
            <w:pPr>
              <w:spacing w:after="0" w:line="240" w:lineRule="auto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</w:rPr>
              <w:t>Celkem za stavební objekty SO 5</w:t>
            </w:r>
          </w:p>
        </w:tc>
        <w:tc>
          <w:tcPr>
            <w:tcW w:w="1559" w:type="dxa"/>
          </w:tcPr>
          <w:p w14:paraId="3FAA789F" w14:textId="22C4C044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 xml:space="preserve">(doplní </w:t>
            </w:r>
            <w:r w:rsidR="001A354C">
              <w:rPr>
                <w:rFonts w:asciiTheme="minorHAnsi" w:hAnsiTheme="minorHAnsi"/>
                <w:color w:val="FF0000"/>
              </w:rPr>
              <w:t>dodavatel</w:t>
            </w:r>
            <w:r w:rsidRPr="004C1DD1">
              <w:rPr>
                <w:rFonts w:asciiTheme="minorHAnsi" w:hAnsiTheme="minorHAnsi"/>
                <w:color w:val="FF0000"/>
              </w:rPr>
              <w:t>)</w:t>
            </w:r>
          </w:p>
        </w:tc>
        <w:tc>
          <w:tcPr>
            <w:tcW w:w="1417" w:type="dxa"/>
          </w:tcPr>
          <w:p w14:paraId="09E23A71" w14:textId="26940917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 xml:space="preserve">(doplní </w:t>
            </w:r>
            <w:r w:rsidR="001A354C">
              <w:rPr>
                <w:rFonts w:asciiTheme="minorHAnsi" w:hAnsiTheme="minorHAnsi"/>
                <w:color w:val="FF0000"/>
              </w:rPr>
              <w:t>dodavatel</w:t>
            </w:r>
            <w:r w:rsidRPr="004C1DD1">
              <w:rPr>
                <w:rFonts w:asciiTheme="minorHAnsi" w:hAnsiTheme="minorHAnsi"/>
                <w:color w:val="FF0000"/>
              </w:rPr>
              <w:t>)</w:t>
            </w:r>
          </w:p>
        </w:tc>
        <w:tc>
          <w:tcPr>
            <w:tcW w:w="1560" w:type="dxa"/>
          </w:tcPr>
          <w:p w14:paraId="46E8A9E3" w14:textId="26A98287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 xml:space="preserve">(doplní </w:t>
            </w:r>
            <w:r w:rsidR="001A354C">
              <w:rPr>
                <w:rFonts w:asciiTheme="minorHAnsi" w:hAnsiTheme="minorHAnsi"/>
                <w:color w:val="FF0000"/>
              </w:rPr>
              <w:t>dodavatel</w:t>
            </w:r>
            <w:r w:rsidRPr="004C1DD1">
              <w:rPr>
                <w:rFonts w:asciiTheme="minorHAnsi" w:hAnsiTheme="minorHAnsi"/>
                <w:color w:val="FF0000"/>
              </w:rPr>
              <w:t>)</w:t>
            </w:r>
          </w:p>
        </w:tc>
      </w:tr>
      <w:tr w:rsidR="00D969FB" w:rsidRPr="004C1DD1" w14:paraId="2067976E" w14:textId="77777777" w:rsidTr="00D969FB">
        <w:trPr>
          <w:trHeight w:val="315"/>
        </w:trPr>
        <w:tc>
          <w:tcPr>
            <w:tcW w:w="5529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87C3965" w14:textId="77777777" w:rsidR="00D969FB" w:rsidRPr="004C1DD1" w:rsidRDefault="00D969FB" w:rsidP="001C400A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4C1DD1">
              <w:rPr>
                <w:rFonts w:asciiTheme="minorHAnsi" w:hAnsiTheme="minorHAnsi"/>
                <w:b/>
              </w:rPr>
              <w:t>Celkem za dílo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B2BD71" w14:textId="5B9858A7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 xml:space="preserve">(doplní </w:t>
            </w:r>
            <w:r w:rsidR="001A354C">
              <w:rPr>
                <w:rFonts w:asciiTheme="minorHAnsi" w:hAnsiTheme="minorHAnsi"/>
                <w:color w:val="FF0000"/>
              </w:rPr>
              <w:t>dodavatel</w:t>
            </w:r>
            <w:r w:rsidRPr="004C1DD1">
              <w:rPr>
                <w:rFonts w:asciiTheme="minorHAnsi" w:hAnsiTheme="minorHAnsi"/>
                <w:color w:val="FF000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41A8BAA" w14:textId="77777777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6CDD03" w14:textId="2694986A" w:rsidR="00D969FB" w:rsidRPr="004C1DD1" w:rsidRDefault="00D969FB" w:rsidP="001C400A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 xml:space="preserve">(doplní </w:t>
            </w:r>
            <w:r w:rsidR="001A354C">
              <w:rPr>
                <w:rFonts w:asciiTheme="minorHAnsi" w:hAnsiTheme="minorHAnsi"/>
                <w:color w:val="FF0000"/>
              </w:rPr>
              <w:t>dodavatel</w:t>
            </w:r>
            <w:r w:rsidRPr="004C1DD1">
              <w:rPr>
                <w:rFonts w:asciiTheme="minorHAnsi" w:hAnsiTheme="minorHAnsi"/>
                <w:color w:val="FF0000"/>
              </w:rPr>
              <w:t>)</w:t>
            </w:r>
          </w:p>
        </w:tc>
      </w:tr>
    </w:tbl>
    <w:p w14:paraId="30B4C656" w14:textId="77777777" w:rsidR="00D969FB" w:rsidRDefault="00CD597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color w:val="FF0000"/>
        </w:rPr>
        <w:t xml:space="preserve">     </w:t>
      </w:r>
    </w:p>
    <w:p w14:paraId="0D5EF246" w14:textId="3278831B" w:rsidR="004B3644" w:rsidRDefault="00D969FB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</w:t>
      </w:r>
      <w:r w:rsidR="00CD597A">
        <w:rPr>
          <w:rFonts w:asciiTheme="minorHAnsi" w:hAnsiTheme="minorHAnsi" w:cstheme="minorHAnsi"/>
          <w:color w:val="FF0000"/>
        </w:rPr>
        <w:t xml:space="preserve">  </w:t>
      </w:r>
      <w:r w:rsidR="00CD597A"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="00CD597A" w:rsidRPr="008351D4">
        <w:rPr>
          <w:rFonts w:asciiTheme="minorHAnsi" w:hAnsiTheme="minorHAnsi" w:cstheme="minorHAnsi"/>
          <w:color w:val="FF0000"/>
        </w:rPr>
        <w:t>dodavatel)</w:t>
      </w:r>
      <w:r w:rsidR="00CD597A">
        <w:rPr>
          <w:rFonts w:asciiTheme="minorHAnsi" w:hAnsiTheme="minorHAnsi" w:cstheme="minorHAnsi"/>
          <w:color w:val="FF0000"/>
        </w:rPr>
        <w:t xml:space="preserve">                    </w:t>
      </w:r>
      <w:r w:rsidR="00E625C5">
        <w:rPr>
          <w:rFonts w:asciiTheme="minorHAnsi" w:hAnsiTheme="minorHAnsi" w:cstheme="minorHAnsi"/>
          <w:color w:val="FF0000"/>
        </w:rPr>
        <w:t xml:space="preserve">      </w:t>
      </w:r>
      <w:r w:rsidR="00CD597A">
        <w:rPr>
          <w:rFonts w:asciiTheme="minorHAnsi" w:hAnsiTheme="minorHAnsi" w:cstheme="minorHAnsi"/>
          <w:color w:val="FF0000"/>
        </w:rPr>
        <w:t xml:space="preserve">  </w:t>
      </w:r>
      <w:r w:rsidR="00CD597A"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>doplní</w:t>
      </w:r>
      <w:proofErr w:type="gramEnd"/>
      <w:r w:rsidR="00CD597A"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0E812FE4" w14:textId="77777777" w:rsidR="00430B34" w:rsidRPr="00AB1E72" w:rsidRDefault="00430B3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14:paraId="70E09F79" w14:textId="3E7DBCF2" w:rsidR="00EF53B3" w:rsidRDefault="00BF7A0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5D08874A" w14:textId="0E2A1FB6" w:rsidR="008C598D" w:rsidRPr="00DA70D5" w:rsidRDefault="001C2966" w:rsidP="00EF53B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dodavatele</w:t>
      </w:r>
      <w:r>
        <w:rPr>
          <w:rFonts w:asciiTheme="minorHAnsi" w:hAnsiTheme="minorHAnsi"/>
        </w:rPr>
        <w:t>:</w:t>
      </w:r>
      <w:r w:rsidR="00983132">
        <w:rPr>
          <w:rFonts w:asciiTheme="minorHAnsi" w:hAnsiTheme="minorHAnsi"/>
        </w:rPr>
        <w:t xml:space="preserve"> </w:t>
      </w:r>
      <w:r w:rsidR="00EF53B3">
        <w:rPr>
          <w:rFonts w:asciiTheme="minorHAnsi" w:hAnsiTheme="minorHAnsi"/>
        </w:rPr>
        <w:t>………………………………………………</w:t>
      </w:r>
    </w:p>
    <w:sectPr w:rsidR="008C598D" w:rsidRPr="00DA70D5" w:rsidSect="00A71487">
      <w:headerReference w:type="default" r:id="rId8"/>
      <w:footerReference w:type="default" r:id="rId9"/>
      <w:pgSz w:w="11906" w:h="16838" w:code="9"/>
      <w:pgMar w:top="1276" w:right="964" w:bottom="709" w:left="964" w:header="426" w:footer="294" w:gutter="0"/>
      <w:pgNumType w:fmt="numberInDash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E336E4" w16cid:durableId="1EE7233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3D74B" w14:textId="77777777" w:rsidR="00A2537A" w:rsidRDefault="00A2537A">
      <w:r>
        <w:separator/>
      </w:r>
    </w:p>
  </w:endnote>
  <w:endnote w:type="continuationSeparator" w:id="0">
    <w:p w14:paraId="486233E5" w14:textId="77777777"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3840064"/>
      <w:docPartObj>
        <w:docPartGallery w:val="Page Numbers (Bottom of Page)"/>
        <w:docPartUnique/>
      </w:docPartObj>
    </w:sdtPr>
    <w:sdtEndPr/>
    <w:sdtContent>
      <w:p w14:paraId="7237B3B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355B">
          <w:rPr>
            <w:noProof/>
          </w:rPr>
          <w:t>- 1 -</w:t>
        </w:r>
        <w: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09B8B3" w14:textId="77777777" w:rsidR="00A2537A" w:rsidRDefault="00A2537A">
      <w:r>
        <w:separator/>
      </w:r>
    </w:p>
  </w:footnote>
  <w:footnote w:type="continuationSeparator" w:id="0">
    <w:p w14:paraId="045A7B36" w14:textId="77777777"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698DA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6757F086" wp14:editId="33B33D2A">
          <wp:simplePos x="0" y="0"/>
          <wp:positionH relativeFrom="margin">
            <wp:posOffset>4523740</wp:posOffset>
          </wp:positionH>
          <wp:positionV relativeFrom="paragraph">
            <wp:posOffset>3810</wp:posOffset>
          </wp:positionV>
          <wp:extent cx="2152015" cy="575945"/>
          <wp:effectExtent l="0" t="0" r="635" b="0"/>
          <wp:wrapNone/>
          <wp:docPr id="11" name="Obrázek 1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4C92BAF0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341A5790" w14:textId="77777777" w:rsidR="00A2537A" w:rsidRDefault="00A2537A" w:rsidP="00AC4D43">
    <w:pPr>
      <w:pStyle w:val="Zpat"/>
      <w:jc w:val="center"/>
      <w:rPr>
        <w:b/>
        <w:sz w:val="16"/>
        <w:szCs w:val="16"/>
      </w:rPr>
    </w:pPr>
  </w:p>
  <w:p w14:paraId="719E0900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33"/>
  </w:num>
  <w:num w:numId="2">
    <w:abstractNumId w:val="85"/>
  </w:num>
  <w:num w:numId="3">
    <w:abstractNumId w:val="118"/>
  </w:num>
  <w:num w:numId="4">
    <w:abstractNumId w:val="12"/>
  </w:num>
  <w:num w:numId="5">
    <w:abstractNumId w:val="30"/>
  </w:num>
  <w:num w:numId="6">
    <w:abstractNumId w:val="23"/>
  </w:num>
  <w:num w:numId="7">
    <w:abstractNumId w:val="110"/>
  </w:num>
  <w:num w:numId="8">
    <w:abstractNumId w:val="123"/>
  </w:num>
  <w:num w:numId="9">
    <w:abstractNumId w:val="38"/>
  </w:num>
  <w:num w:numId="10">
    <w:abstractNumId w:val="94"/>
  </w:num>
  <w:num w:numId="11">
    <w:abstractNumId w:val="113"/>
  </w:num>
  <w:num w:numId="12">
    <w:abstractNumId w:val="52"/>
  </w:num>
  <w:num w:numId="13">
    <w:abstractNumId w:val="134"/>
  </w:num>
  <w:num w:numId="14">
    <w:abstractNumId w:val="21"/>
  </w:num>
  <w:num w:numId="15">
    <w:abstractNumId w:val="104"/>
  </w:num>
  <w:num w:numId="16">
    <w:abstractNumId w:val="111"/>
  </w:num>
  <w:num w:numId="17">
    <w:abstractNumId w:val="54"/>
  </w:num>
  <w:num w:numId="18">
    <w:abstractNumId w:val="90"/>
  </w:num>
  <w:num w:numId="19">
    <w:abstractNumId w:val="114"/>
  </w:num>
  <w:num w:numId="20">
    <w:abstractNumId w:val="34"/>
  </w:num>
  <w:num w:numId="21">
    <w:abstractNumId w:val="45"/>
  </w:num>
  <w:num w:numId="22">
    <w:abstractNumId w:val="112"/>
  </w:num>
  <w:num w:numId="23">
    <w:abstractNumId w:val="47"/>
  </w:num>
  <w:num w:numId="24">
    <w:abstractNumId w:val="64"/>
  </w:num>
  <w:num w:numId="25">
    <w:abstractNumId w:val="108"/>
  </w:num>
  <w:num w:numId="26">
    <w:abstractNumId w:val="31"/>
  </w:num>
  <w:num w:numId="27">
    <w:abstractNumId w:val="25"/>
  </w:num>
  <w:num w:numId="28">
    <w:abstractNumId w:val="20"/>
  </w:num>
  <w:num w:numId="29">
    <w:abstractNumId w:val="87"/>
  </w:num>
  <w:num w:numId="30">
    <w:abstractNumId w:val="127"/>
  </w:num>
  <w:num w:numId="31">
    <w:abstractNumId w:val="91"/>
  </w:num>
  <w:num w:numId="32">
    <w:abstractNumId w:val="22"/>
  </w:num>
  <w:num w:numId="33">
    <w:abstractNumId w:val="68"/>
  </w:num>
  <w:num w:numId="34">
    <w:abstractNumId w:val="79"/>
  </w:num>
  <w:num w:numId="35">
    <w:abstractNumId w:val="75"/>
  </w:num>
  <w:num w:numId="36">
    <w:abstractNumId w:val="80"/>
  </w:num>
  <w:num w:numId="3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2"/>
  </w:num>
  <w:num w:numId="39">
    <w:abstractNumId w:val="129"/>
  </w:num>
  <w:num w:numId="40">
    <w:abstractNumId w:val="36"/>
  </w:num>
  <w:num w:numId="41">
    <w:abstractNumId w:val="42"/>
  </w:num>
  <w:num w:numId="42">
    <w:abstractNumId w:val="119"/>
  </w:num>
  <w:num w:numId="43">
    <w:abstractNumId w:val="67"/>
  </w:num>
  <w:num w:numId="44">
    <w:abstractNumId w:val="11"/>
  </w:num>
  <w:num w:numId="45">
    <w:abstractNumId w:val="69"/>
  </w:num>
  <w:num w:numId="46">
    <w:abstractNumId w:val="117"/>
  </w:num>
  <w:num w:numId="47">
    <w:abstractNumId w:val="35"/>
  </w:num>
  <w:num w:numId="48">
    <w:abstractNumId w:val="61"/>
  </w:num>
  <w:num w:numId="49">
    <w:abstractNumId w:val="39"/>
  </w:num>
  <w:num w:numId="50">
    <w:abstractNumId w:val="14"/>
  </w:num>
  <w:num w:numId="51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9"/>
  </w:num>
  <w:num w:numId="53">
    <w:abstractNumId w:val="124"/>
  </w:num>
  <w:num w:numId="54">
    <w:abstractNumId w:val="120"/>
  </w:num>
  <w:num w:numId="55">
    <w:abstractNumId w:val="128"/>
  </w:num>
  <w:num w:numId="56">
    <w:abstractNumId w:val="72"/>
  </w:num>
  <w:num w:numId="57">
    <w:abstractNumId w:val="92"/>
  </w:num>
  <w:num w:numId="58">
    <w:abstractNumId w:val="78"/>
  </w:num>
  <w:num w:numId="59">
    <w:abstractNumId w:val="37"/>
  </w:num>
  <w:num w:numId="60">
    <w:abstractNumId w:val="86"/>
  </w:num>
  <w:num w:numId="61">
    <w:abstractNumId w:val="103"/>
  </w:num>
  <w:num w:numId="62">
    <w:abstractNumId w:val="8"/>
  </w:num>
  <w:num w:numId="63">
    <w:abstractNumId w:val="84"/>
  </w:num>
  <w:num w:numId="64">
    <w:abstractNumId w:val="82"/>
  </w:num>
  <w:num w:numId="65">
    <w:abstractNumId w:val="93"/>
  </w:num>
  <w:num w:numId="66">
    <w:abstractNumId w:val="131"/>
  </w:num>
  <w:num w:numId="67">
    <w:abstractNumId w:val="66"/>
  </w:num>
  <w:num w:numId="68">
    <w:abstractNumId w:val="136"/>
  </w:num>
  <w:num w:numId="69">
    <w:abstractNumId w:val="60"/>
  </w:num>
  <w:num w:numId="70">
    <w:abstractNumId w:val="121"/>
  </w:num>
  <w:num w:numId="71">
    <w:abstractNumId w:val="97"/>
  </w:num>
  <w:num w:numId="72">
    <w:abstractNumId w:val="51"/>
  </w:num>
  <w:num w:numId="73">
    <w:abstractNumId w:val="125"/>
  </w:num>
  <w:num w:numId="74">
    <w:abstractNumId w:val="115"/>
  </w:num>
  <w:num w:numId="75">
    <w:abstractNumId w:val="88"/>
  </w:num>
  <w:num w:numId="76">
    <w:abstractNumId w:val="5"/>
  </w:num>
  <w:num w:numId="77">
    <w:abstractNumId w:val="41"/>
  </w:num>
  <w:num w:numId="78">
    <w:abstractNumId w:val="46"/>
  </w:num>
  <w:num w:numId="79">
    <w:abstractNumId w:val="56"/>
  </w:num>
  <w:num w:numId="80">
    <w:abstractNumId w:val="7"/>
  </w:num>
  <w:num w:numId="81">
    <w:abstractNumId w:val="132"/>
  </w:num>
  <w:num w:numId="82">
    <w:abstractNumId w:val="53"/>
  </w:num>
  <w:num w:numId="83">
    <w:abstractNumId w:val="32"/>
  </w:num>
  <w:num w:numId="84">
    <w:abstractNumId w:val="126"/>
  </w:num>
  <w:num w:numId="85">
    <w:abstractNumId w:val="98"/>
  </w:num>
  <w:num w:numId="86">
    <w:abstractNumId w:val="26"/>
  </w:num>
  <w:num w:numId="87">
    <w:abstractNumId w:val="100"/>
  </w:num>
  <w:num w:numId="88">
    <w:abstractNumId w:val="81"/>
  </w:num>
  <w:num w:numId="89">
    <w:abstractNumId w:val="16"/>
  </w:num>
  <w:num w:numId="90">
    <w:abstractNumId w:val="18"/>
  </w:num>
  <w:num w:numId="91">
    <w:abstractNumId w:val="65"/>
  </w:num>
  <w:num w:numId="92">
    <w:abstractNumId w:val="71"/>
  </w:num>
  <w:num w:numId="93">
    <w:abstractNumId w:val="133"/>
  </w:num>
  <w:num w:numId="94">
    <w:abstractNumId w:val="70"/>
  </w:num>
  <w:num w:numId="95">
    <w:abstractNumId w:val="109"/>
  </w:num>
  <w:num w:numId="96">
    <w:abstractNumId w:val="29"/>
  </w:num>
  <w:num w:numId="97">
    <w:abstractNumId w:val="73"/>
  </w:num>
  <w:num w:numId="98">
    <w:abstractNumId w:val="9"/>
  </w:num>
  <w:num w:numId="99">
    <w:abstractNumId w:val="99"/>
  </w:num>
  <w:num w:numId="100">
    <w:abstractNumId w:val="74"/>
  </w:num>
  <w:num w:numId="101">
    <w:abstractNumId w:val="48"/>
  </w:num>
  <w:num w:numId="102">
    <w:abstractNumId w:val="106"/>
  </w:num>
  <w:num w:numId="103">
    <w:abstractNumId w:val="24"/>
  </w:num>
  <w:num w:numId="104">
    <w:abstractNumId w:val="6"/>
  </w:num>
  <w:num w:numId="105">
    <w:abstractNumId w:val="122"/>
  </w:num>
  <w:num w:numId="106">
    <w:abstractNumId w:val="19"/>
  </w:num>
  <w:num w:numId="107">
    <w:abstractNumId w:val="55"/>
  </w:num>
  <w:num w:numId="108">
    <w:abstractNumId w:val="105"/>
  </w:num>
  <w:num w:numId="109">
    <w:abstractNumId w:val="0"/>
  </w:num>
  <w:num w:numId="110">
    <w:abstractNumId w:val="40"/>
  </w:num>
  <w:num w:numId="111">
    <w:abstractNumId w:val="135"/>
  </w:num>
  <w:num w:numId="112">
    <w:abstractNumId w:val="17"/>
  </w:num>
  <w:num w:numId="113">
    <w:abstractNumId w:val="96"/>
  </w:num>
  <w:num w:numId="114">
    <w:abstractNumId w:val="102"/>
  </w:num>
  <w:num w:numId="115">
    <w:abstractNumId w:val="116"/>
  </w:num>
  <w:num w:numId="116">
    <w:abstractNumId w:val="83"/>
  </w:num>
  <w:num w:numId="117">
    <w:abstractNumId w:val="130"/>
  </w:num>
  <w:num w:numId="118">
    <w:abstractNumId w:val="76"/>
  </w:num>
  <w:num w:numId="119">
    <w:abstractNumId w:val="57"/>
  </w:num>
  <w:num w:numId="120">
    <w:abstractNumId w:val="15"/>
  </w:num>
  <w:num w:numId="121">
    <w:abstractNumId w:val="59"/>
  </w:num>
  <w:num w:numId="122">
    <w:abstractNumId w:val="13"/>
  </w:num>
  <w:num w:numId="123">
    <w:abstractNumId w:val="44"/>
  </w:num>
  <w:num w:numId="124">
    <w:abstractNumId w:val="10"/>
  </w:num>
  <w:num w:numId="125">
    <w:abstractNumId w:val="63"/>
  </w:num>
  <w:num w:numId="126">
    <w:abstractNumId w:val="107"/>
  </w:num>
  <w:num w:numId="127">
    <w:abstractNumId w:val="95"/>
  </w:num>
  <w:num w:numId="128">
    <w:abstractNumId w:val="43"/>
  </w:num>
  <w:num w:numId="129">
    <w:abstractNumId w:val="27"/>
  </w:num>
  <w:num w:numId="130">
    <w:abstractNumId w:val="50"/>
  </w:num>
  <w:num w:numId="131">
    <w:abstractNumId w:val="58"/>
  </w:num>
  <w:num w:numId="132">
    <w:abstractNumId w:val="28"/>
  </w:num>
  <w:num w:numId="133">
    <w:abstractNumId w:val="49"/>
  </w:num>
  <w:num w:numId="134">
    <w:abstractNumId w:val="101"/>
  </w:num>
  <w:num w:numId="135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37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4CD8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07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2855"/>
    <w:rsid w:val="001335F4"/>
    <w:rsid w:val="00133F2A"/>
    <w:rsid w:val="001342E8"/>
    <w:rsid w:val="00134702"/>
    <w:rsid w:val="00135DD5"/>
    <w:rsid w:val="001371D9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5E9"/>
    <w:rsid w:val="00197828"/>
    <w:rsid w:val="001A0226"/>
    <w:rsid w:val="001A13B9"/>
    <w:rsid w:val="001A14EE"/>
    <w:rsid w:val="001A16BD"/>
    <w:rsid w:val="001A32B6"/>
    <w:rsid w:val="001A354C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25F4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616"/>
    <w:rsid w:val="003D6AFE"/>
    <w:rsid w:val="003D7559"/>
    <w:rsid w:val="003D775E"/>
    <w:rsid w:val="003E08D5"/>
    <w:rsid w:val="003E128E"/>
    <w:rsid w:val="003E17A4"/>
    <w:rsid w:val="003E2DB2"/>
    <w:rsid w:val="003E355B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057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3B9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3644"/>
    <w:rsid w:val="004B41E3"/>
    <w:rsid w:val="004B48E2"/>
    <w:rsid w:val="004B4B38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5A69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0F76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4BFF"/>
    <w:rsid w:val="007258EB"/>
    <w:rsid w:val="00725D0C"/>
    <w:rsid w:val="00725F40"/>
    <w:rsid w:val="007260AF"/>
    <w:rsid w:val="00726518"/>
    <w:rsid w:val="00726ABA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487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82B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3D1D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9FB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5A8A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1D60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16B4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1F7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CD2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21"/>
    <o:shapelayout v:ext="edit">
      <o:idmap v:ext="edit" data="1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titul">
    <w:name w:val="Subtitle"/>
    <w:basedOn w:val="Normln"/>
    <w:next w:val="Normln"/>
    <w:link w:val="Podtitul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D969F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3EA1A-0BB1-4BC6-99A3-DBD8AC47E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287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2270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Zdeněk Kohoutek</cp:lastModifiedBy>
  <cp:revision>19</cp:revision>
  <cp:lastPrinted>2018-10-15T06:15:00Z</cp:lastPrinted>
  <dcterms:created xsi:type="dcterms:W3CDTF">2020-01-10T08:26:00Z</dcterms:created>
  <dcterms:modified xsi:type="dcterms:W3CDTF">2020-08-21T09:43:00Z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